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B5E" w:rsidRPr="006E0B5E" w:rsidRDefault="006E0B5E" w:rsidP="006E0B5E">
      <w:pPr>
        <w:shd w:val="clear" w:color="auto" w:fill="FFFFFF"/>
        <w:tabs>
          <w:tab w:val="left" w:pos="2290"/>
        </w:tabs>
        <w:suppressAutoHyphens/>
        <w:spacing w:after="0" w:line="240" w:lineRule="auto"/>
        <w:ind w:left="29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ТРЕБОВАНИЯ</w:t>
      </w:r>
      <w:r w:rsidRPr="006E0B5E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 </w:t>
      </w:r>
    </w:p>
    <w:p w:rsidR="006E0B5E" w:rsidRPr="006E0B5E" w:rsidRDefault="006E0B5E" w:rsidP="006E0B5E">
      <w:pPr>
        <w:shd w:val="clear" w:color="auto" w:fill="FFFFFF"/>
        <w:tabs>
          <w:tab w:val="left" w:pos="2290"/>
        </w:tabs>
        <w:suppressAutoHyphens/>
        <w:spacing w:after="0" w:line="240" w:lineRule="auto"/>
        <w:ind w:left="29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к проведению школьного этапа Всероссийской</w:t>
      </w:r>
      <w:r w:rsidRPr="006E0B5E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 </w:t>
      </w:r>
      <w:r w:rsidRPr="006E0B5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олимпиады школьников</w:t>
      </w:r>
      <w:r w:rsidRPr="006E0B5E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 по английскому языку       </w:t>
      </w:r>
    </w:p>
    <w:p w:rsidR="006E0B5E" w:rsidRPr="006E0B5E" w:rsidRDefault="006E0B5E" w:rsidP="006E0B5E">
      <w:pPr>
        <w:shd w:val="clear" w:color="auto" w:fill="FFFFFF"/>
        <w:tabs>
          <w:tab w:val="left" w:pos="2290"/>
        </w:tabs>
        <w:suppressAutoHyphens/>
        <w:spacing w:after="0" w:line="240" w:lineRule="auto"/>
        <w:ind w:left="29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E856A6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2016-2017 </w:t>
      </w:r>
      <w:r w:rsidRPr="006E0B5E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учебный год</w:t>
      </w:r>
    </w:p>
    <w:p w:rsidR="006E0B5E" w:rsidRPr="006E0B5E" w:rsidRDefault="006E0B5E" w:rsidP="006E0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E0B5E" w:rsidRDefault="006E0B5E" w:rsidP="006E0B5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6E0B5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Общие правила</w:t>
      </w:r>
    </w:p>
    <w:p w:rsidR="003306ED" w:rsidRDefault="003306ED" w:rsidP="006E0B5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3306ED" w:rsidRPr="003306ED" w:rsidRDefault="003306ED" w:rsidP="006E0B5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32"/>
          <w:szCs w:val="24"/>
          <w:lang w:eastAsia="ar-SA"/>
        </w:rPr>
        <w:t>Бланки ответов выдаются каждому участнику в начале письменного этапа олимпиады, каждое задание раздается в соответствии с рекомендуемой последовательностью.</w:t>
      </w:r>
    </w:p>
    <w:p w:rsidR="003306ED" w:rsidRPr="003306ED" w:rsidRDefault="006E0B5E" w:rsidP="003306ED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>Участники должны сидеть в аудитории на таком расстоянии друг от друга, чтобы не видеть работу соседа.</w:t>
      </w:r>
    </w:p>
    <w:p w:rsidR="006E0B5E" w:rsidRPr="006E0B5E" w:rsidRDefault="006E0B5E" w:rsidP="006E0B5E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Участник может взять с собой в аудиторию ручку, очки, шоколад, воду. </w:t>
      </w:r>
    </w:p>
    <w:p w:rsidR="006E0B5E" w:rsidRPr="006E0B5E" w:rsidRDefault="006E0B5E" w:rsidP="006E0B5E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 аудиторию не разрешается брать бумагу, справочные материалы (словари, справочники, учебники и т.д.), мобильные телефоны, диктофоны, плейеры и любые другие технические средства.</w:t>
      </w:r>
    </w:p>
    <w:p w:rsidR="006E0B5E" w:rsidRPr="006E0B5E" w:rsidRDefault="006E0B5E" w:rsidP="006E0B5E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Во время  выполнения  задания  участник может выходить из аудитории только в сопровождении дежурного.</w:t>
      </w:r>
    </w:p>
    <w:p w:rsidR="006E0B5E" w:rsidRPr="006E0B5E" w:rsidRDefault="006E0B5E" w:rsidP="006E0B5E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Участник не может выйти из аудитории с заданием или листом ответов.</w:t>
      </w:r>
    </w:p>
    <w:p w:rsidR="007201A6" w:rsidRDefault="007201A6" w:rsidP="006E0B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E0B5E" w:rsidRPr="006E0B5E" w:rsidRDefault="007201A6" w:rsidP="006E0B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1A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Перерыв в выполнении заданий 7-8 </w:t>
      </w:r>
      <w:proofErr w:type="spellStart"/>
      <w:r w:rsidRPr="007201A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кл</w:t>
      </w:r>
      <w:proofErr w:type="spellEnd"/>
      <w:r w:rsidRPr="007201A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не предусматривается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7201A6" w:rsidRPr="00954841" w:rsidRDefault="007201A6" w:rsidP="007201A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5484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Во время письменного этапа для участников 9-11 </w:t>
      </w:r>
      <w:proofErr w:type="spellStart"/>
      <w:r w:rsidRPr="0095484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кл</w:t>
      </w:r>
      <w:proofErr w:type="spellEnd"/>
      <w:r w:rsidRPr="0095484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после 3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письменных конкурсов перед конкурсом Письмо рекомендуется провести перерыв (10-15 мин.)</w:t>
      </w:r>
    </w:p>
    <w:p w:rsidR="007201A6" w:rsidRDefault="007201A6" w:rsidP="006E0B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E0B5E" w:rsidRDefault="006E0B5E" w:rsidP="006E0B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олимпиаде участвуют учащиеся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-11 классов образовательных учреждений.</w:t>
      </w:r>
    </w:p>
    <w:p w:rsidR="006E0B5E" w:rsidRPr="006E0B5E" w:rsidRDefault="006E0B5E" w:rsidP="006E0B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E0B5E" w:rsidRPr="006E0B5E" w:rsidRDefault="006E0B5E" w:rsidP="006E0B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:rsidR="006E0B5E" w:rsidRDefault="006E0B5E" w:rsidP="006E0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ПИСЬМЕННЫЙ ЭТАП </w:t>
      </w: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(60-90 минут)</w:t>
      </w:r>
    </w:p>
    <w:p w:rsidR="006E0B5E" w:rsidRPr="006E0B5E" w:rsidRDefault="006E0B5E" w:rsidP="006E0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E0B5E" w:rsidRDefault="006E0B5E" w:rsidP="006E0B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Максимальное число баллов </w:t>
      </w:r>
      <w:r w:rsidR="00C611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рекомендуемая последовательность выполнения конкурсов 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письменном этапе:</w:t>
      </w:r>
    </w:p>
    <w:p w:rsidR="006E0B5E" w:rsidRPr="006E0B5E" w:rsidRDefault="006E0B5E" w:rsidP="006E0B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65"/>
        <w:gridCol w:w="2100"/>
        <w:gridCol w:w="2383"/>
      </w:tblGrid>
      <w:tr w:rsidR="006E0B5E" w:rsidRPr="006E0B5E" w:rsidTr="006E0B5E">
        <w:tc>
          <w:tcPr>
            <w:tcW w:w="3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E0B5E" w:rsidRPr="006E0B5E" w:rsidRDefault="006E0B5E" w:rsidP="006E0B5E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E0B5E" w:rsidRPr="006E0B5E" w:rsidRDefault="006E0B5E" w:rsidP="006E0B5E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7-8 классы</w:t>
            </w:r>
          </w:p>
        </w:tc>
        <w:tc>
          <w:tcPr>
            <w:tcW w:w="2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E0B5E" w:rsidRPr="006E0B5E" w:rsidRDefault="006E0B5E" w:rsidP="006E0B5E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9-11 классы</w:t>
            </w:r>
          </w:p>
        </w:tc>
      </w:tr>
      <w:tr w:rsidR="006E0B5E" w:rsidRPr="006E0B5E" w:rsidTr="006E0B5E">
        <w:tc>
          <w:tcPr>
            <w:tcW w:w="3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LISTENING</w:t>
            </w:r>
            <w:r w:rsidRPr="006E0B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1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E0B5E" w:rsidRPr="006E0B5E" w:rsidRDefault="006E0B5E" w:rsidP="006E0B5E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23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E0B5E" w:rsidRPr="006E0B5E" w:rsidRDefault="006E0B5E" w:rsidP="006E0B5E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</w:tr>
      <w:tr w:rsidR="006E0B5E" w:rsidRPr="006E0B5E" w:rsidTr="006E0B5E">
        <w:tc>
          <w:tcPr>
            <w:tcW w:w="3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READING</w:t>
            </w:r>
            <w:r w:rsidRPr="006E0B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1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E0B5E" w:rsidRPr="006E0B5E" w:rsidRDefault="006E0B5E" w:rsidP="006E0B5E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8</w:t>
            </w:r>
          </w:p>
        </w:tc>
        <w:tc>
          <w:tcPr>
            <w:tcW w:w="23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E0B5E" w:rsidRPr="006E0B5E" w:rsidRDefault="006E0B5E" w:rsidP="006E0B5E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</w:tr>
      <w:tr w:rsidR="006E0B5E" w:rsidRPr="006E0B5E" w:rsidTr="006E0B5E">
        <w:tc>
          <w:tcPr>
            <w:tcW w:w="3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USE OF ENGLISH</w:t>
            </w:r>
            <w:r w:rsidRPr="006E0B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1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E0B5E" w:rsidRPr="006E0B5E" w:rsidRDefault="006E0B5E" w:rsidP="006E0B5E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10</w:t>
            </w:r>
          </w:p>
        </w:tc>
        <w:tc>
          <w:tcPr>
            <w:tcW w:w="23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E0B5E" w:rsidRPr="006E0B5E" w:rsidRDefault="006E0B5E" w:rsidP="006E0B5E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</w:tr>
      <w:tr w:rsidR="006E0B5E" w:rsidRPr="006E0B5E" w:rsidTr="006E0B5E">
        <w:tc>
          <w:tcPr>
            <w:tcW w:w="3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WRITING</w:t>
            </w:r>
            <w:r w:rsidRPr="006E0B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1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E0B5E" w:rsidRPr="006E0B5E" w:rsidRDefault="006E0B5E" w:rsidP="006E0B5E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10</w:t>
            </w:r>
          </w:p>
        </w:tc>
        <w:tc>
          <w:tcPr>
            <w:tcW w:w="23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E0B5E" w:rsidRPr="006E0B5E" w:rsidRDefault="006E0B5E" w:rsidP="006E0B5E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</w:tr>
      <w:tr w:rsidR="006E0B5E" w:rsidRPr="006E0B5E" w:rsidTr="006E0B5E">
        <w:tc>
          <w:tcPr>
            <w:tcW w:w="3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21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E0B5E" w:rsidRPr="006E0B5E" w:rsidRDefault="006E0B5E" w:rsidP="006E0B5E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38</w:t>
            </w:r>
          </w:p>
        </w:tc>
        <w:tc>
          <w:tcPr>
            <w:tcW w:w="23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E0B5E" w:rsidRPr="006E0B5E" w:rsidRDefault="006E0B5E" w:rsidP="006E0B5E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60</w:t>
            </w:r>
          </w:p>
        </w:tc>
      </w:tr>
    </w:tbl>
    <w:p w:rsidR="006E0B5E" w:rsidRPr="006E0B5E" w:rsidRDefault="006E0B5E" w:rsidP="006E0B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6E0B5E" w:rsidRDefault="006E0B5E" w:rsidP="006E0B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6E0B5E" w:rsidRDefault="006E0B5E" w:rsidP="006E0B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6E0B5E" w:rsidRDefault="006E0B5E" w:rsidP="006E0B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6E0B5E" w:rsidRDefault="006E0B5E" w:rsidP="006E0B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6E0B5E" w:rsidRDefault="006E0B5E" w:rsidP="006E0B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6E0B5E" w:rsidRPr="006E0B5E" w:rsidRDefault="006E0B5E" w:rsidP="006E0B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6E0B5E" w:rsidRPr="006E0B5E" w:rsidRDefault="006E0B5E" w:rsidP="006E0B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>П</w:t>
      </w:r>
      <w:r w:rsidRPr="006E0B5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исьменный этап охватывает задания ЧЕТЫРЕХ типов:</w:t>
      </w:r>
    </w:p>
    <w:p w:rsidR="006E0B5E" w:rsidRPr="006E0B5E" w:rsidRDefault="006E0B5E" w:rsidP="006E0B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удирование</w:t>
      </w:r>
      <w:proofErr w:type="spellEnd"/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(восприятие текстов на слух) – </w:t>
      </w:r>
      <w:r w:rsidRPr="006E0B5E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LISTENING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.  Задание проверяется по ключам. Каждый правильный ответ оценивается в 1 балл. За неверный ответ или отсутствие ответа выставляется 0 баллов.</w:t>
      </w:r>
    </w:p>
    <w:p w:rsidR="006E0B5E" w:rsidRPr="006E0B5E" w:rsidRDefault="006E0B5E" w:rsidP="006E0B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Ч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тение (тест на понимание письменного текста) – </w:t>
      </w:r>
      <w:r w:rsidRPr="006E0B5E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READING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. Задание проверяется по ключам. Каждый правильный ответ оценивается в 1 балл. За неверный ответ или отсутствие ответа выставляется 0 баллов.</w:t>
      </w:r>
    </w:p>
    <w:p w:rsidR="006E0B5E" w:rsidRPr="006E0B5E" w:rsidRDefault="006E0B5E" w:rsidP="006E0B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3)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Лексико-грамматический тест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6E0B5E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Use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E0B5E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of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E0B5E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English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.  Задание проверяется по ключам. Каждый правильный ответ оценивается в 1 балл. За неверный ответ или отсутствие ответа выставляется 0 баллов.</w:t>
      </w:r>
    </w:p>
    <w:p w:rsidR="006E0B5E" w:rsidRPr="006E0B5E" w:rsidRDefault="006E0B5E" w:rsidP="006E0B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4)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Письмо (написание открытки другу) -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E0B5E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WRITING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. Проверяется по критериям оценивания письма.</w:t>
      </w:r>
    </w:p>
    <w:p w:rsidR="006E0B5E" w:rsidRPr="006E0B5E" w:rsidRDefault="006E0B5E" w:rsidP="006E0B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Перед началом участники олимпиады должны получить личный номер (</w:t>
      </w:r>
      <w:proofErr w:type="spellStart"/>
      <w:r w:rsidRPr="006E0B5E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Participant's</w:t>
      </w:r>
      <w:proofErr w:type="spellEnd"/>
      <w:r w:rsidRPr="006E0B5E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ID </w:t>
      </w:r>
      <w:proofErr w:type="spellStart"/>
      <w:r w:rsidRPr="006E0B5E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number</w:t>
      </w:r>
      <w:proofErr w:type="spellEnd"/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и участвовать в олимпиаде АНОНИМНО. </w:t>
      </w: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Каждому участнику перед началом  выполнения зада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ний письменного этапа выдаются </w:t>
      </w: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задания, бланки ответов, черновики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проводится </w:t>
      </w: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инструктаж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русском языке по заполнению листов ответов  и по порядку их сдачи после окончания работы:</w:t>
      </w: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Участники заполняют графу </w:t>
      </w:r>
      <w:proofErr w:type="spellStart"/>
      <w:r w:rsidRPr="006E0B5E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Participant's</w:t>
      </w:r>
      <w:proofErr w:type="spellEnd"/>
      <w:r w:rsidRPr="006E0B5E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ID </w:t>
      </w:r>
      <w:proofErr w:type="spellStart"/>
      <w:r w:rsidRPr="006E0B5E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number</w:t>
      </w:r>
      <w:proofErr w:type="spellEnd"/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листах ответов.</w:t>
      </w: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листах ответов категорически </w:t>
      </w:r>
      <w:r w:rsidRPr="006E0B5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запрещается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указывать фамилии, делать рисунки или какие-либо отметки, в противном случае работа  считается дешифрованной и не оценивается.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В тексте заданий указано время выполнения заданий и  даны  все инструкции по выполнению заданий на английском  языке. Тексты заданий можно использовать в качестве черновика. Однако проверке подлежат  только ответы, перенесенные в лист ответов. Сами тексты заданий сдаются вместе с листами ответов после окончания выполнения задания, но не проверяются.</w:t>
      </w: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Члены жюри, находящиеся в аудитории, должны зафиксировать время начала и окончания задания на доске (например, 10.10-11.25.)  За 1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за 5 минут до окончания выполнения заданий по чтению старший член жюри в аудитории должен напомнить об оставшемся времени и предупредить о необходимости тщательной проверки работы.</w:t>
      </w: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Члены жюри в аудитории должны строго следить за тем, чтобы все работы были сданы,  на листах ответов не должна быть указана фамилия участника и не должно быть никаких условных пометок.</w:t>
      </w: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E0B5E" w:rsidRPr="006E0B5E" w:rsidRDefault="006E0B5E" w:rsidP="006E0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АУДИРОВАНИЕ (</w:t>
      </w:r>
      <w:r w:rsidRPr="006E0B5E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LISTENING</w:t>
      </w: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)</w:t>
      </w:r>
    </w:p>
    <w:p w:rsidR="006E0B5E" w:rsidRPr="006E0B5E" w:rsidRDefault="006E0B5E" w:rsidP="006E0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E0B5E" w:rsidRPr="006E0B5E" w:rsidRDefault="006E0B5E" w:rsidP="006E0B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Выполнение заданий по </w:t>
      </w:r>
      <w:proofErr w:type="spellStart"/>
      <w:r w:rsidR="00C15B7D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удированию</w:t>
      </w:r>
      <w:proofErr w:type="spellEnd"/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позволяет набрать максимум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баллов (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7-8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классы), 10 баллов (7-11 классы)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по 1 баллу за каждый правильный ответ. </w:t>
      </w:r>
      <w:r w:rsidRPr="006E0B5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При подведении итогов баллы за все конкурсы суммируются.</w:t>
      </w:r>
    </w:p>
    <w:p w:rsidR="006E0B5E" w:rsidRPr="006E0B5E" w:rsidRDefault="006E0B5E" w:rsidP="006E0B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На выполнение данного вида заданий отводится 10 минут  (</w:t>
      </w:r>
      <w:r w:rsidR="007013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7-8 классы) и 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15 минут (9-11 классы).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Задания записаны и прослушиваются ОДИН раз. </w:t>
      </w:r>
      <w:r w:rsidR="007013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Повторы и паузы включены в запись. 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Воспроизводить запись сначала или останавливать ее во время воспроизведения НЕ ТРЕБУЕТСЯ.</w:t>
      </w: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проведения данного этапа олимпиады </w:t>
      </w:r>
      <w:r w:rsidRPr="006E0B5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необходимо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оборудование для воспроизведения записи. </w:t>
      </w:r>
    </w:p>
    <w:p w:rsidR="00701354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задание по </w:t>
      </w:r>
      <w:proofErr w:type="spellStart"/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аудированию</w:t>
      </w:r>
      <w:proofErr w:type="spellEnd"/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;  </w:t>
      </w:r>
    </w:p>
    <w:p w:rsidR="00701354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- бланк ответа;</w:t>
      </w:r>
    </w:p>
    <w:p w:rsidR="00701354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- ручка;</w:t>
      </w: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- бумага для черновика.</w:t>
      </w:r>
    </w:p>
    <w:p w:rsidR="006E0B5E" w:rsidRPr="006E0B5E" w:rsidRDefault="006E0B5E" w:rsidP="006E0B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6E0B5E" w:rsidRPr="006E0B5E" w:rsidRDefault="006E0B5E" w:rsidP="006E0B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лиц, проверяющих ответы, выдаются  </w:t>
      </w: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ключи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(ответы) в день проведения олимпиады.</w:t>
      </w: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ВНИМАНИЕ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При прослушивании производится ОДНОВРЕМЕННОЕ внесение информации в соответствующие разделы заданий на </w:t>
      </w:r>
      <w:proofErr w:type="spellStart"/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аудирование</w:t>
      </w:r>
      <w:proofErr w:type="spellEnd"/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Это делается </w:t>
      </w:r>
      <w:r w:rsidRPr="006E0B5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на бланках заданий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. Внесение информации необходимо делать ОДНОВРЕМЕННО с прослушиванием</w:t>
      </w:r>
      <w:r w:rsidR="00C15B7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15B7D" w:rsidRDefault="00C15B7D" w:rsidP="006E0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E0B5E" w:rsidRPr="006E0B5E" w:rsidRDefault="006E0B5E" w:rsidP="006E0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ЧТЕНИЕ (</w:t>
      </w:r>
      <w:r w:rsidRPr="006E0B5E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READING</w:t>
      </w: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)</w:t>
      </w:r>
    </w:p>
    <w:p w:rsidR="006E0B5E" w:rsidRPr="006E0B5E" w:rsidRDefault="006E0B5E" w:rsidP="006E0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Выполнение заданий по чтению  позволяет набрать максимум </w:t>
      </w:r>
      <w:r w:rsidR="00C15B7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8 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баллов (</w:t>
      </w:r>
      <w:r w:rsidR="00C15B7D">
        <w:rPr>
          <w:rFonts w:ascii="Times New Roman" w:eastAsia="Times New Roman" w:hAnsi="Times New Roman" w:cs="Times New Roman"/>
          <w:sz w:val="24"/>
          <w:szCs w:val="24"/>
          <w:lang w:eastAsia="ar-SA"/>
        </w:rPr>
        <w:t>7-8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классы), 15 баллов  (7-11 классы)– по 1 баллу за каждый правильный ответ. </w:t>
      </w:r>
    </w:p>
    <w:p w:rsidR="006E0B5E" w:rsidRPr="006E0B5E" w:rsidRDefault="006E0B5E" w:rsidP="006E0B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На выполнение данного вида задания отводится </w:t>
      </w:r>
      <w:r w:rsidR="00C15B7D">
        <w:rPr>
          <w:rFonts w:ascii="Times New Roman" w:eastAsia="Times New Roman" w:hAnsi="Times New Roman" w:cs="Times New Roman"/>
          <w:sz w:val="24"/>
          <w:szCs w:val="24"/>
          <w:lang w:eastAsia="ar-SA"/>
        </w:rPr>
        <w:t>15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минут  (</w:t>
      </w:r>
      <w:r w:rsidR="00C15B7D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-8 классы) -30 минут</w:t>
      </w:r>
      <w:proofErr w:type="gramStart"/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 </w:t>
      </w:r>
      <w:proofErr w:type="gramEnd"/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9-11классы).</w:t>
      </w:r>
    </w:p>
    <w:p w:rsid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проведения данного этапа олимпиады </w:t>
      </w:r>
      <w:r w:rsidRPr="006E0B5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необходимо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C15B7D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задание,     </w:t>
      </w:r>
    </w:p>
    <w:p w:rsidR="00C15B7D" w:rsidRDefault="00C15B7D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бланк ответа;</w:t>
      </w:r>
      <w:r w:rsidR="006E0B5E"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</w:p>
    <w:p w:rsidR="00C15B7D" w:rsidRDefault="00C15B7D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ручка;</w:t>
      </w:r>
      <w:r w:rsidR="006E0B5E"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- бумага для черновика.</w:t>
      </w: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лиц, проверяющих ответы, выдаются  </w:t>
      </w: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ключи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(ответы) в день проведения олимпиады.</w:t>
      </w:r>
    </w:p>
    <w:p w:rsidR="006E0B5E" w:rsidRPr="006E0B5E" w:rsidRDefault="006E0B5E" w:rsidP="006E0B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E0B5E" w:rsidRPr="006E0B5E" w:rsidRDefault="006E0B5E" w:rsidP="006E0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ЗАДАНИЯ НА ЗНАНИЕ </w:t>
      </w:r>
      <w:r w:rsidR="00C15B7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ГРАММАТИКИ И </w:t>
      </w: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ЛЕКСИКИ (</w:t>
      </w:r>
      <w:r w:rsidRPr="006E0B5E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USE</w:t>
      </w: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C15B7D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OF</w:t>
      </w: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6E0B5E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ENGLISH</w:t>
      </w: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)</w:t>
      </w:r>
    </w:p>
    <w:p w:rsidR="006E0B5E" w:rsidRPr="006E0B5E" w:rsidRDefault="006E0B5E" w:rsidP="006E0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Выполнение  заданий на знание </w:t>
      </w:r>
      <w:r w:rsidR="00C15B7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грамматики и 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лексики позволяет набрать максимум 1</w:t>
      </w:r>
      <w:r w:rsidR="00C15B7D">
        <w:rPr>
          <w:rFonts w:ascii="Times New Roman" w:eastAsia="Times New Roman" w:hAnsi="Times New Roman" w:cs="Times New Roman"/>
          <w:sz w:val="24"/>
          <w:szCs w:val="24"/>
          <w:lang w:eastAsia="ar-SA"/>
        </w:rPr>
        <w:t>0 баллов (7-8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классы);  18 баллов   (5-6 классы), 20  баллов (7-8 классы)  – по 1 баллу за каждый правильный ответ. </w:t>
      </w:r>
    </w:p>
    <w:p w:rsidR="006E0B5E" w:rsidRPr="006E0B5E" w:rsidRDefault="006E0B5E" w:rsidP="006E0B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На выполнение данного вида задания отводится </w:t>
      </w:r>
      <w:r w:rsidRPr="006E0B5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10 минут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7-8 классы;  и 9-11 классы.</w:t>
      </w:r>
    </w:p>
    <w:p w:rsid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проведения данного этапа олимпиады </w:t>
      </w:r>
      <w:r w:rsidRPr="006E0B5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необходимо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C15B7D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- задание</w:t>
      </w:r>
      <w:r w:rsidR="00C15B7D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C15B7D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- бланк ответа</w:t>
      </w:r>
      <w:r w:rsidR="00C15B7D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C15B7D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- ручка</w:t>
      </w:r>
      <w:r w:rsidR="00C15B7D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- бумага для черновика.</w:t>
      </w:r>
    </w:p>
    <w:p w:rsidR="00C15B7D" w:rsidRPr="00E856A6" w:rsidRDefault="006E0B5E" w:rsidP="00E856A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Для лиц, проверяющих ответы, выдаются  </w:t>
      </w: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ключи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(отве</w:t>
      </w:r>
      <w:r w:rsidR="00E856A6">
        <w:rPr>
          <w:rFonts w:ascii="Times New Roman" w:eastAsia="Times New Roman" w:hAnsi="Times New Roman" w:cs="Times New Roman"/>
          <w:sz w:val="24"/>
          <w:szCs w:val="24"/>
          <w:lang w:eastAsia="ar-SA"/>
        </w:rPr>
        <w:t>ты) в день проведения олимпиады</w:t>
      </w:r>
    </w:p>
    <w:p w:rsidR="00C15B7D" w:rsidRDefault="00C15B7D" w:rsidP="006E0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E0B5E" w:rsidRPr="006E0B5E" w:rsidRDefault="006E0B5E" w:rsidP="006E0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ПИСЬМО (</w:t>
      </w:r>
      <w:r w:rsidRPr="006E0B5E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WRITING</w:t>
      </w: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)</w:t>
      </w: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выполнение данного вида задания отводится </w:t>
      </w:r>
      <w:r w:rsidRPr="006E0B5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</w:t>
      </w:r>
      <w:r w:rsidR="00C15B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0</w:t>
      </w:r>
      <w:r w:rsidRPr="006E0B5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мину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 </w:t>
      </w:r>
      <w:r w:rsidR="00C15B7D">
        <w:rPr>
          <w:rFonts w:ascii="Times New Roman" w:eastAsia="Times New Roman" w:hAnsi="Times New Roman" w:cs="Times New Roman"/>
          <w:sz w:val="24"/>
          <w:szCs w:val="24"/>
          <w:lang w:eastAsia="ar-SA"/>
        </w:rPr>
        <w:t>7-8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классы; </w:t>
      </w:r>
      <w:r w:rsidRPr="006E0B5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30 минут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9-11 классы. Максимальное количество баллов 1</w:t>
      </w:r>
      <w:r w:rsidR="00C15B7D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баллов (</w:t>
      </w:r>
      <w:r w:rsidR="00C15B7D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-8 классы), 20 баллов  (9-11 классы). Задание оценивается по Критериям оценивания письма, которые выдаются вместе с заданиями.  Письмо должно содержать:  </w:t>
      </w: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7-8 классы — </w:t>
      </w:r>
      <w:r w:rsidR="00C15B7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50-70</w:t>
      </w: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слов; 9-11 классы — 200-250 слов.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</w:t>
      </w:r>
    </w:p>
    <w:p w:rsidR="00C15B7D" w:rsidRDefault="00C15B7D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Оценки заносятся в протокол оценивания.</w:t>
      </w: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проведения данного этапа олимпиады </w:t>
      </w:r>
      <w:r w:rsidRPr="006E0B5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необходимо</w:t>
      </w: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C15B7D" w:rsidRDefault="00C15B7D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задание;</w:t>
      </w:r>
    </w:p>
    <w:p w:rsidR="00C15B7D" w:rsidRDefault="00C15B7D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бланк ответа;</w:t>
      </w:r>
    </w:p>
    <w:p w:rsidR="00C15B7D" w:rsidRDefault="00C15B7D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ручка;</w:t>
      </w:r>
    </w:p>
    <w:p w:rsidR="00C15B7D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- бумага для черновика.</w:t>
      </w:r>
    </w:p>
    <w:p w:rsidR="00C15B7D" w:rsidRDefault="00C15B7D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 лиц, проверяющих сочинения, прилагаются:</w:t>
      </w:r>
    </w:p>
    <w:p w:rsidR="00C15B7D" w:rsidRDefault="00C15B7D" w:rsidP="00C15B7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E0B5E"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критерии оценки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6E0B5E" w:rsidRPr="006E0B5E" w:rsidRDefault="00C15B7D" w:rsidP="00C15B7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E0B5E"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бланки протокола оценивания.</w:t>
      </w:r>
    </w:p>
    <w:p w:rsidR="006E0B5E" w:rsidRP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E0B5E" w:rsidRDefault="006E0B5E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856A6" w:rsidRDefault="00E856A6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856A6" w:rsidRDefault="00E856A6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856A6" w:rsidRDefault="00E856A6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856A6" w:rsidRDefault="00E856A6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856A6" w:rsidRDefault="00E856A6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856A6" w:rsidRDefault="00E856A6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856A6" w:rsidRDefault="00E856A6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856A6" w:rsidRDefault="00E856A6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856A6" w:rsidRDefault="00E856A6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856A6" w:rsidRDefault="00E856A6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856A6" w:rsidRDefault="00E856A6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856A6" w:rsidRDefault="00E856A6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856A6" w:rsidRDefault="00E856A6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856A6" w:rsidRDefault="00E856A6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856A6" w:rsidRDefault="00E856A6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856A6" w:rsidRDefault="00E856A6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856A6" w:rsidRDefault="00E856A6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856A6" w:rsidRPr="006E0B5E" w:rsidRDefault="00E856A6" w:rsidP="006E0B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</w:p>
    <w:p w:rsidR="006E0B5E" w:rsidRPr="006E0B5E" w:rsidRDefault="006E0B5E" w:rsidP="006E0B5E">
      <w:pPr>
        <w:suppressAutoHyphens/>
        <w:spacing w:after="0" w:line="240" w:lineRule="auto"/>
        <w:ind w:firstLine="49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ПРОТОКОЛ ОЦЕНКИ ТУРА «ПИСЬМО»</w:t>
      </w:r>
    </w:p>
    <w:p w:rsidR="006E0B5E" w:rsidRPr="006E0B5E" w:rsidRDefault="006E0B5E" w:rsidP="006E0B5E">
      <w:pPr>
        <w:suppressAutoHyphens/>
        <w:spacing w:after="0" w:line="240" w:lineRule="auto"/>
        <w:ind w:firstLine="49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E0B5E" w:rsidRPr="006E0B5E" w:rsidRDefault="00C15B7D" w:rsidP="006E0B5E">
      <w:pPr>
        <w:suppressAutoHyphens/>
        <w:spacing w:after="0" w:line="240" w:lineRule="auto"/>
        <w:ind w:firstLine="49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</w:t>
      </w:r>
      <w:r w:rsidR="006E0B5E" w:rsidRPr="006E0B5E">
        <w:rPr>
          <w:rFonts w:ascii="Times New Roman" w:eastAsia="Times New Roman" w:hAnsi="Times New Roman" w:cs="Times New Roman"/>
          <w:sz w:val="24"/>
          <w:szCs w:val="24"/>
          <w:lang w:eastAsia="ar-SA"/>
        </w:rPr>
        <w:t>Эксперт № _______</w:t>
      </w:r>
    </w:p>
    <w:p w:rsidR="006E0B5E" w:rsidRPr="006E0B5E" w:rsidRDefault="006E0B5E" w:rsidP="006E0B5E">
      <w:pPr>
        <w:suppressAutoHyphens/>
        <w:spacing w:after="0" w:line="240" w:lineRule="auto"/>
        <w:ind w:firstLine="49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Ind w:w="2396" w:type="dxa"/>
        <w:tblLayout w:type="fixed"/>
        <w:tblLook w:val="04A0" w:firstRow="1" w:lastRow="0" w:firstColumn="1" w:lastColumn="0" w:noHBand="0" w:noVBand="1"/>
      </w:tblPr>
      <w:tblGrid>
        <w:gridCol w:w="1540"/>
        <w:gridCol w:w="1535"/>
        <w:gridCol w:w="1530"/>
        <w:gridCol w:w="1425"/>
        <w:gridCol w:w="1661"/>
        <w:gridCol w:w="2132"/>
      </w:tblGrid>
      <w:tr w:rsidR="006E0B5E" w:rsidRPr="006E0B5E" w:rsidTr="00C15B7D"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ID</w:t>
            </w:r>
            <w:r w:rsidRPr="006E0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участника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</w:t>
            </w:r>
            <w:proofErr w:type="gramStart"/>
            <w:r w:rsidRPr="006E0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  <w:proofErr w:type="gram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</w:t>
            </w:r>
            <w:proofErr w:type="gramStart"/>
            <w:r w:rsidRPr="006E0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  <w:proofErr w:type="gram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К3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</w:t>
            </w:r>
            <w:proofErr w:type="gramStart"/>
            <w:r w:rsidRPr="006E0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  <w:proofErr w:type="gramEnd"/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E0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Сумма баллов</w:t>
            </w:r>
          </w:p>
        </w:tc>
      </w:tr>
      <w:tr w:rsidR="006E0B5E" w:rsidRPr="006E0B5E" w:rsidTr="00C15B7D"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E0B5E" w:rsidRPr="006E0B5E" w:rsidRDefault="006E0B5E" w:rsidP="006E0B5E">
            <w:pPr>
              <w:suppressAutoHyphens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E0B5E" w:rsidRPr="006E0B5E" w:rsidTr="00C15B7D"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E0B5E" w:rsidRPr="006E0B5E" w:rsidRDefault="006E0B5E" w:rsidP="006E0B5E">
            <w:pPr>
              <w:suppressAutoHyphens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E0B5E" w:rsidRPr="006E0B5E" w:rsidTr="00C15B7D"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E0B5E" w:rsidRPr="006E0B5E" w:rsidRDefault="006E0B5E" w:rsidP="006E0B5E">
            <w:pPr>
              <w:suppressAutoHyphens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E0B5E" w:rsidRPr="006E0B5E" w:rsidTr="00C15B7D"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E0B5E" w:rsidRPr="006E0B5E" w:rsidRDefault="006E0B5E" w:rsidP="006E0B5E">
            <w:pPr>
              <w:suppressAutoHyphens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E0B5E" w:rsidRPr="006E0B5E" w:rsidTr="00C15B7D"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E0B5E" w:rsidRPr="006E0B5E" w:rsidRDefault="006E0B5E" w:rsidP="006E0B5E">
            <w:pPr>
              <w:suppressAutoHyphens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E0B5E" w:rsidRPr="006E0B5E" w:rsidTr="00C15B7D"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E0B5E" w:rsidRPr="006E0B5E" w:rsidRDefault="006E0B5E" w:rsidP="006E0B5E">
            <w:pPr>
              <w:suppressAutoHyphens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5E" w:rsidRPr="006E0B5E" w:rsidRDefault="006E0B5E" w:rsidP="006E0B5E">
            <w:pPr>
              <w:suppressAutoHyphens/>
              <w:snapToGrid w:val="0"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840A5B" w:rsidRPr="006E0B5E" w:rsidRDefault="00840A5B" w:rsidP="00E856A6">
      <w:pPr>
        <w:suppressAutoHyphens/>
        <w:spacing w:after="0" w:line="20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sectPr w:rsidR="00840A5B" w:rsidRPr="006E0B5E" w:rsidSect="00E856A6">
      <w:pgSz w:w="16838" w:h="11906" w:orient="landscape"/>
      <w:pgMar w:top="843" w:right="820" w:bottom="843" w:left="1134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697"/>
    <w:rsid w:val="001A752E"/>
    <w:rsid w:val="001F1329"/>
    <w:rsid w:val="003306ED"/>
    <w:rsid w:val="0038314A"/>
    <w:rsid w:val="00506DF0"/>
    <w:rsid w:val="00551D3C"/>
    <w:rsid w:val="006E0B5E"/>
    <w:rsid w:val="00701354"/>
    <w:rsid w:val="007201A6"/>
    <w:rsid w:val="00840A5B"/>
    <w:rsid w:val="00A46697"/>
    <w:rsid w:val="00B4550C"/>
    <w:rsid w:val="00B73D61"/>
    <w:rsid w:val="00C15B7D"/>
    <w:rsid w:val="00C61139"/>
    <w:rsid w:val="00D34B75"/>
    <w:rsid w:val="00E856A6"/>
    <w:rsid w:val="00F076D4"/>
    <w:rsid w:val="00FC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6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6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2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953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Litsey2</dc:creator>
  <cp:keywords/>
  <dc:description/>
  <cp:lastModifiedBy>Лена</cp:lastModifiedBy>
  <cp:revision>12</cp:revision>
  <dcterms:created xsi:type="dcterms:W3CDTF">2016-08-15T13:42:00Z</dcterms:created>
  <dcterms:modified xsi:type="dcterms:W3CDTF">2016-09-23T09:50:00Z</dcterms:modified>
</cp:coreProperties>
</file>